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A8B409D" w14:textId="77777777" w:rsidR="00746E60" w:rsidRPr="00C553A6" w:rsidRDefault="00746E60" w:rsidP="00746E60">
      <w:pPr>
        <w:pStyle w:val="PargrafodaLista"/>
        <w:spacing w:after="0" w:line="240" w:lineRule="auto"/>
        <w:ind w:left="283"/>
        <w:jc w:val="center"/>
        <w:rPr>
          <w:rFonts w:cs="Calibri"/>
          <w:b/>
        </w:rPr>
      </w:pPr>
    </w:p>
    <w:p w14:paraId="000E80BE" w14:textId="41F08BC6" w:rsidR="00746E60" w:rsidRPr="00C553A6" w:rsidRDefault="00746E60" w:rsidP="00C553A6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C553A6">
        <w:rPr>
          <w:rFonts w:ascii="Calibri" w:hAnsi="Calibri" w:cs="Calibri"/>
          <w:bCs/>
          <w:szCs w:val="24"/>
        </w:rPr>
        <w:t xml:space="preserve">PREGÃO ELETRÔNICO nº </w:t>
      </w:r>
      <w:r w:rsidR="00C553A6" w:rsidRPr="00C553A6">
        <w:rPr>
          <w:rFonts w:ascii="Calibri" w:hAnsi="Calibri" w:cs="Calibri"/>
          <w:bCs/>
          <w:szCs w:val="24"/>
        </w:rPr>
        <w:t>1749</w:t>
      </w:r>
      <w:r w:rsidRPr="00C553A6">
        <w:rPr>
          <w:rFonts w:ascii="Calibri" w:hAnsi="Calibri" w:cs="Calibri"/>
          <w:bCs/>
          <w:szCs w:val="24"/>
        </w:rPr>
        <w:t>/2023</w:t>
      </w:r>
    </w:p>
    <w:p w14:paraId="476DAA2D" w14:textId="5E519992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C553A6">
        <w:rPr>
          <w:rFonts w:ascii="Calibri" w:hAnsi="Calibri" w:cs="Calibri"/>
          <w:bCs/>
          <w:szCs w:val="24"/>
        </w:rPr>
        <w:t>ATA DE REGISTRO DE</w:t>
      </w:r>
      <w:r w:rsidRPr="005711D8">
        <w:rPr>
          <w:rFonts w:ascii="Calibri" w:hAnsi="Calibri" w:cs="Calibri"/>
          <w:bCs/>
          <w:szCs w:val="24"/>
        </w:rPr>
        <w:t xml:space="preserve"> PREÇOS</w:t>
      </w:r>
    </w:p>
    <w:p w14:paraId="5526602E" w14:textId="77777777" w:rsidR="00746E60" w:rsidRPr="005711D8" w:rsidRDefault="00746E60" w:rsidP="00746E60">
      <w:pPr>
        <w:rPr>
          <w:rFonts w:ascii="Calibri" w:hAnsi="Calibri"/>
        </w:rPr>
      </w:pPr>
    </w:p>
    <w:p w14:paraId="3C44B867" w14:textId="0BC0A6E5" w:rsidR="00746E60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proofErr w:type="spellStart"/>
      <w:r>
        <w:rPr>
          <w:rFonts w:ascii="Calibri" w:hAnsi="Calibri" w:cs="Arial"/>
          <w:sz w:val="22"/>
          <w:szCs w:val="22"/>
        </w:rPr>
        <w:t>Dilmar</w:t>
      </w:r>
      <w:proofErr w:type="spellEnd"/>
      <w:r>
        <w:rPr>
          <w:rFonts w:ascii="Calibri" w:hAnsi="Calibri" w:cs="Arial"/>
          <w:sz w:val="22"/>
          <w:szCs w:val="22"/>
        </w:rPr>
        <w:t xml:space="preserve"> </w:t>
      </w:r>
      <w:proofErr w:type="spellStart"/>
      <w:r>
        <w:rPr>
          <w:rFonts w:ascii="Calibri" w:hAnsi="Calibri" w:cs="Arial"/>
          <w:sz w:val="22"/>
          <w:szCs w:val="22"/>
        </w:rPr>
        <w:t>Baretta</w:t>
      </w:r>
      <w:proofErr w:type="spellEnd"/>
      <w:r w:rsidRPr="005711D8">
        <w:rPr>
          <w:rFonts w:ascii="Calibri" w:hAnsi="Calibri" w:cs="Arial"/>
          <w:sz w:val="22"/>
          <w:szCs w:val="22"/>
        </w:rPr>
        <w:t xml:space="preserve">, </w:t>
      </w:r>
      <w:r w:rsidRPr="005711D8">
        <w:rPr>
          <w:rFonts w:ascii="Calibri" w:hAnsi="Calibri" w:cs="Calibri"/>
          <w:sz w:val="22"/>
          <w:szCs w:val="22"/>
        </w:rPr>
        <w:t>CI n</w:t>
      </w:r>
      <w:r>
        <w:rPr>
          <w:rFonts w:ascii="Calibri" w:hAnsi="Calibri" w:cs="Calibri"/>
          <w:sz w:val="22"/>
          <w:szCs w:val="22"/>
        </w:rPr>
        <w:t>º</w:t>
      </w:r>
      <w:r w:rsidRPr="005711D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2876321</w:t>
      </w:r>
      <w:r w:rsidRPr="005711D8">
        <w:rPr>
          <w:rFonts w:ascii="Calibri" w:hAnsi="Calibri" w:cs="Calibri"/>
          <w:sz w:val="22"/>
          <w:szCs w:val="22"/>
        </w:rPr>
        <w:t>/SSPSC, CPF</w:t>
      </w:r>
      <w:r>
        <w:rPr>
          <w:rFonts w:ascii="Calibri" w:hAnsi="Calibri" w:cs="Calibri"/>
          <w:sz w:val="22"/>
          <w:szCs w:val="22"/>
        </w:rPr>
        <w:t xml:space="preserve"> 824.161.769-00</w:t>
      </w:r>
      <w:r w:rsidRPr="005711D8">
        <w:rPr>
          <w:rFonts w:ascii="Calibri" w:hAnsi="Calibri" w:cs="Calibri"/>
          <w:sz w:val="22"/>
          <w:szCs w:val="22"/>
        </w:rPr>
        <w:t xml:space="preserve">, 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 w:rsidR="00993CA9">
        <w:rPr>
          <w:rFonts w:ascii="Calibri" w:hAnsi="Calibri" w:cs="Calibri"/>
          <w:sz w:val="22"/>
          <w:szCs w:val="22"/>
        </w:rPr>
        <w:t>item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78CF5B48" w14:textId="77777777" w:rsidR="007E0740" w:rsidRPr="005711D8" w:rsidRDefault="007E0740" w:rsidP="00746E60">
      <w:pPr>
        <w:jc w:val="both"/>
        <w:rPr>
          <w:rFonts w:ascii="Calibri" w:hAnsi="Calibri" w:cs="Calibri"/>
          <w:sz w:val="22"/>
          <w:szCs w:val="22"/>
        </w:rPr>
      </w:pPr>
    </w:p>
    <w:p w14:paraId="1DFB2E98" w14:textId="45EDCCEC" w:rsidR="007E0740" w:rsidRDefault="007E0740" w:rsidP="007E0740">
      <w:pPr>
        <w:pStyle w:val="Ttulo5"/>
        <w:tabs>
          <w:tab w:val="clear" w:pos="1152"/>
          <w:tab w:val="left" w:pos="1134"/>
        </w:tabs>
        <w:rPr>
          <w:rFonts w:ascii="Calibri" w:hAnsi="Calibri" w:cs="Calibri"/>
          <w:sz w:val="22"/>
          <w:szCs w:val="22"/>
        </w:rPr>
      </w:pPr>
      <w:r w:rsidRPr="007E0740">
        <w:rPr>
          <w:rFonts w:ascii="Calibri" w:hAnsi="Calibri" w:cs="Calibri"/>
          <w:sz w:val="22"/>
          <w:szCs w:val="22"/>
        </w:rPr>
        <w:t>(TABELA DE LOTES / ITENS E OS RESPECTIVOS VENCEDORES – ANEXA À ATA DE SRP. NELA ENCONTRAM-SE AS ESPECIFICAÇÕES QUANTO AO OBJETO E SEUS FUTUROS PRESTADORES)</w:t>
      </w:r>
    </w:p>
    <w:p w14:paraId="4EDB45A3" w14:textId="77777777" w:rsidR="007E0740" w:rsidRPr="007E0740" w:rsidRDefault="007E0740" w:rsidP="007E0740"/>
    <w:p w14:paraId="4A2CB982" w14:textId="77777777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519E301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3CA72344" w14:textId="77777777" w:rsidR="00746E60" w:rsidRPr="005711D8" w:rsidRDefault="00746E6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7300C3CA" w14:textId="4740C2A1" w:rsidR="00746E60" w:rsidRDefault="00CB1EFA" w:rsidP="00746E60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7E0740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5711D8">
        <w:rPr>
          <w:rFonts w:ascii="Calibri" w:hAnsi="Calibri" w:cs="Calibri"/>
          <w:sz w:val="22"/>
        </w:rPr>
        <w:t xml:space="preserve">, </w:t>
      </w:r>
    </w:p>
    <w:p w14:paraId="405D8496" w14:textId="5EB44F26" w:rsidR="00F45965" w:rsidRDefault="00F45965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464D4AC8" w14:textId="77777777" w:rsidR="00F45965" w:rsidRDefault="00F45965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3A458ABB" w14:textId="77777777" w:rsidR="00746E60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  <w:sectPr w:rsidR="00746E60" w:rsidSect="00055723">
          <w:headerReference w:type="default" r:id="rId8"/>
          <w:footerReference w:type="default" r:id="rId9"/>
          <w:type w:val="continuous"/>
          <w:pgSz w:w="11907" w:h="16840" w:code="9"/>
          <w:pgMar w:top="709" w:right="708" w:bottom="709" w:left="1134" w:header="567" w:footer="567" w:gutter="0"/>
          <w:cols w:space="720"/>
        </w:sectPr>
      </w:pPr>
    </w:p>
    <w:p w14:paraId="36371760" w14:textId="77777777" w:rsidR="007E0740" w:rsidRPr="0034514C" w:rsidRDefault="007E0740" w:rsidP="007E0740">
      <w:pPr>
        <w:ind w:right="27"/>
        <w:jc w:val="center"/>
        <w:rPr>
          <w:rFonts w:ascii="Calibri" w:hAnsi="Calibri" w:cs="Calibri"/>
          <w:i/>
          <w:iCs/>
          <w:sz w:val="22"/>
        </w:rPr>
      </w:pPr>
      <w:bookmarkStart w:id="0" w:name="_Hlk160020593"/>
      <w:bookmarkStart w:id="1" w:name="_Hlk160020754"/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7A88946A" w14:textId="77777777" w:rsidR="007E0740" w:rsidRPr="00AE67EB" w:rsidRDefault="007E0740" w:rsidP="007E074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Órgão Gerenciador</w:t>
      </w:r>
    </w:p>
    <w:p w14:paraId="64B29ED7" w14:textId="77777777" w:rsidR="007E0740" w:rsidRDefault="007E0740" w:rsidP="007E0740">
      <w:pPr>
        <w:jc w:val="center"/>
        <w:rPr>
          <w:rFonts w:ascii="Calibri" w:hAnsi="Calibri" w:cs="Calibri"/>
        </w:rPr>
      </w:pPr>
      <w:r w:rsidRPr="005711D8">
        <w:rPr>
          <w:rFonts w:ascii="Calibri" w:hAnsi="Calibri" w:cs="Calibri"/>
        </w:rPr>
        <w:t>Fundação Universidade do Estado de Santa Catarina</w:t>
      </w:r>
    </w:p>
    <w:p w14:paraId="33849385" w14:textId="77777777" w:rsidR="007E0740" w:rsidRPr="005711D8" w:rsidRDefault="007E0740" w:rsidP="007E0740">
      <w:pPr>
        <w:jc w:val="center"/>
        <w:rPr>
          <w:rFonts w:ascii="Calibri" w:hAnsi="Calibri" w:cs="Calibri"/>
          <w:sz w:val="22"/>
        </w:rPr>
      </w:pPr>
    </w:p>
    <w:p w14:paraId="522A9BA5" w14:textId="19BA83ED" w:rsidR="007E0740" w:rsidRPr="0034514C" w:rsidRDefault="00F45965" w:rsidP="007E074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F45965">
        <w:rPr>
          <w:rFonts w:ascii="Calibri" w:hAnsi="Calibri" w:cs="Calibri"/>
          <w:sz w:val="22"/>
        </w:rPr>
        <w:t xml:space="preserve">COMP1 INFORMÁTICA LTDA </w:t>
      </w:r>
      <w:r w:rsidR="00BB703F">
        <w:rPr>
          <w:rFonts w:ascii="Calibri" w:hAnsi="Calibri" w:cs="Calibri"/>
          <w:sz w:val="22"/>
        </w:rPr>
        <w:t xml:space="preserve">EPP </w:t>
      </w:r>
      <w:r w:rsidR="007E0740" w:rsidRPr="0034514C">
        <w:rPr>
          <w:rFonts w:ascii="Calibri" w:hAnsi="Calibri" w:cs="Calibri"/>
          <w:i/>
          <w:iCs/>
          <w:sz w:val="22"/>
        </w:rPr>
        <w:t>(</w:t>
      </w:r>
      <w:r w:rsidR="007E0740">
        <w:rPr>
          <w:rFonts w:ascii="Calibri" w:hAnsi="Calibri" w:cs="Calibri"/>
          <w:i/>
          <w:iCs/>
          <w:sz w:val="22"/>
        </w:rPr>
        <w:t>A</w:t>
      </w:r>
      <w:r w:rsidR="007E0740" w:rsidRPr="0034514C">
        <w:rPr>
          <w:rFonts w:ascii="Calibri" w:hAnsi="Calibri" w:cs="Calibri"/>
          <w:i/>
          <w:iCs/>
          <w:sz w:val="22"/>
        </w:rPr>
        <w:t>ssinatura Digital)</w:t>
      </w:r>
    </w:p>
    <w:p w14:paraId="47A1EDF2" w14:textId="77777777" w:rsidR="007E0740" w:rsidRDefault="007E0740" w:rsidP="007E074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2A323F72" w14:textId="77777777" w:rsidR="007E0740" w:rsidRDefault="007E0740" w:rsidP="007E074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4B8CCC8" w14:textId="6BC2DE4C" w:rsidR="007E0740" w:rsidRPr="005711D8" w:rsidRDefault="007E0740" w:rsidP="007E0740">
      <w:pPr>
        <w:jc w:val="center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3D CRIAR</w:t>
      </w:r>
      <w:r w:rsidR="00F45965">
        <w:rPr>
          <w:rFonts w:ascii="Calibri" w:hAnsi="Calibri" w:cs="Calibri"/>
          <w:sz w:val="22"/>
        </w:rPr>
        <w:t xml:space="preserve"> CONSULTORIA LTDA</w:t>
      </w:r>
    </w:p>
    <w:p w14:paraId="209502BA" w14:textId="77777777" w:rsidR="007E0740" w:rsidRPr="0034514C" w:rsidRDefault="007E0740" w:rsidP="007E074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0F966CE5" w14:textId="77777777" w:rsidR="007E0740" w:rsidRDefault="007E0740" w:rsidP="007E074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18DC4012" w14:textId="77777777" w:rsidR="007E0740" w:rsidRPr="00AE67EB" w:rsidRDefault="007E0740" w:rsidP="007E074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AE34303" w14:textId="1CF98645" w:rsidR="007E0740" w:rsidRPr="0034514C" w:rsidRDefault="00F45965" w:rsidP="007E074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F45965">
        <w:rPr>
          <w:rFonts w:ascii="Calibri" w:hAnsi="Calibri" w:cs="Calibri"/>
          <w:sz w:val="22"/>
        </w:rPr>
        <w:t>DATEN TECNOLOGIA LTDA</w:t>
      </w:r>
      <w:r>
        <w:rPr>
          <w:rFonts w:ascii="Calibri" w:hAnsi="Calibri" w:cs="Calibri"/>
          <w:sz w:val="22"/>
        </w:rPr>
        <w:t xml:space="preserve"> </w:t>
      </w:r>
      <w:r w:rsidR="007E0740" w:rsidRPr="0034514C">
        <w:rPr>
          <w:rFonts w:ascii="Calibri" w:hAnsi="Calibri" w:cs="Calibri"/>
          <w:i/>
          <w:iCs/>
          <w:sz w:val="22"/>
        </w:rPr>
        <w:t>(</w:t>
      </w:r>
      <w:r w:rsidR="007E0740">
        <w:rPr>
          <w:rFonts w:ascii="Calibri" w:hAnsi="Calibri" w:cs="Calibri"/>
          <w:i/>
          <w:iCs/>
          <w:sz w:val="22"/>
        </w:rPr>
        <w:t>A</w:t>
      </w:r>
      <w:r w:rsidR="007E0740" w:rsidRPr="0034514C">
        <w:rPr>
          <w:rFonts w:ascii="Calibri" w:hAnsi="Calibri" w:cs="Calibri"/>
          <w:i/>
          <w:iCs/>
          <w:sz w:val="22"/>
        </w:rPr>
        <w:t>ssinatura Digital)</w:t>
      </w:r>
    </w:p>
    <w:p w14:paraId="1B8E9552" w14:textId="77777777" w:rsidR="007E0740" w:rsidRDefault="007E0740" w:rsidP="007E074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623C0C8A" w14:textId="77777777" w:rsidR="00BB703F" w:rsidRDefault="00BB703F" w:rsidP="007E074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21147B6" w14:textId="77777777" w:rsidR="007E0740" w:rsidRDefault="007E0740" w:rsidP="00F45965">
      <w:pPr>
        <w:ind w:right="27"/>
        <w:rPr>
          <w:rFonts w:ascii="Calibri" w:hAnsi="Calibri" w:cs="Calibri"/>
          <w:b/>
          <w:bCs/>
          <w:sz w:val="22"/>
          <w:szCs w:val="22"/>
        </w:rPr>
      </w:pPr>
    </w:p>
    <w:p w14:paraId="54AB8995" w14:textId="204A3BF1" w:rsidR="007E0740" w:rsidRPr="0034514C" w:rsidRDefault="00F45965" w:rsidP="007E074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F45965">
        <w:rPr>
          <w:rFonts w:ascii="Calibri" w:hAnsi="Calibri" w:cs="Calibri"/>
          <w:sz w:val="22"/>
        </w:rPr>
        <w:t xml:space="preserve">ATHENAS AUTOMAÇÃO LTDA </w:t>
      </w:r>
      <w:r w:rsidR="007E0740" w:rsidRPr="0034514C">
        <w:rPr>
          <w:rFonts w:ascii="Calibri" w:hAnsi="Calibri" w:cs="Calibri"/>
          <w:i/>
          <w:iCs/>
          <w:sz w:val="22"/>
        </w:rPr>
        <w:t>(</w:t>
      </w:r>
      <w:r w:rsidR="007E0740">
        <w:rPr>
          <w:rFonts w:ascii="Calibri" w:hAnsi="Calibri" w:cs="Calibri"/>
          <w:i/>
          <w:iCs/>
          <w:sz w:val="22"/>
        </w:rPr>
        <w:t>A</w:t>
      </w:r>
      <w:r w:rsidR="007E0740" w:rsidRPr="0034514C">
        <w:rPr>
          <w:rFonts w:ascii="Calibri" w:hAnsi="Calibri" w:cs="Calibri"/>
          <w:i/>
          <w:iCs/>
          <w:sz w:val="22"/>
        </w:rPr>
        <w:t>ssinatura Digital)</w:t>
      </w:r>
    </w:p>
    <w:p w14:paraId="53CA0C5E" w14:textId="77777777" w:rsidR="007E0740" w:rsidRPr="00AE67EB" w:rsidRDefault="007E0740" w:rsidP="007E074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094959EE" w14:textId="77777777" w:rsidR="007E0740" w:rsidRDefault="007E0740" w:rsidP="007E0740">
      <w:pPr>
        <w:jc w:val="center"/>
        <w:rPr>
          <w:rFonts w:ascii="Calibri" w:hAnsi="Calibri" w:cs="Calibri"/>
          <w:sz w:val="22"/>
        </w:rPr>
      </w:pPr>
    </w:p>
    <w:p w14:paraId="7F66EF2E" w14:textId="6A5B1260" w:rsidR="007E0740" w:rsidRPr="0034514C" w:rsidRDefault="00F45965" w:rsidP="007E074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F45965">
        <w:rPr>
          <w:rFonts w:ascii="Calibri" w:hAnsi="Calibri" w:cs="Calibri"/>
          <w:sz w:val="22"/>
        </w:rPr>
        <w:t xml:space="preserve">J&amp;A E-COMMERCE LTDA </w:t>
      </w:r>
      <w:r w:rsidR="007E0740" w:rsidRPr="0034514C">
        <w:rPr>
          <w:rFonts w:ascii="Calibri" w:hAnsi="Calibri" w:cs="Calibri"/>
          <w:i/>
          <w:iCs/>
          <w:sz w:val="22"/>
        </w:rPr>
        <w:t>(</w:t>
      </w:r>
      <w:r w:rsidR="007E0740">
        <w:rPr>
          <w:rFonts w:ascii="Calibri" w:hAnsi="Calibri" w:cs="Calibri"/>
          <w:i/>
          <w:iCs/>
          <w:sz w:val="22"/>
        </w:rPr>
        <w:t>A</w:t>
      </w:r>
      <w:r w:rsidR="007E0740" w:rsidRPr="0034514C">
        <w:rPr>
          <w:rFonts w:ascii="Calibri" w:hAnsi="Calibri" w:cs="Calibri"/>
          <w:i/>
          <w:iCs/>
          <w:sz w:val="22"/>
        </w:rPr>
        <w:t>ssinatura Digital)</w:t>
      </w:r>
    </w:p>
    <w:p w14:paraId="5B76ED1A" w14:textId="77777777" w:rsidR="00F45965" w:rsidRDefault="007E0740" w:rsidP="00FF12CE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Contratad</w:t>
      </w:r>
      <w:bookmarkEnd w:id="0"/>
      <w:r w:rsidR="00F45965">
        <w:rPr>
          <w:rFonts w:ascii="Calibri" w:hAnsi="Calibri" w:cs="Calibri"/>
          <w:b/>
          <w:bCs/>
          <w:sz w:val="22"/>
          <w:szCs w:val="22"/>
        </w:rPr>
        <w:t>o</w:t>
      </w:r>
    </w:p>
    <w:p w14:paraId="3007D9E2" w14:textId="77777777" w:rsidR="00BB703F" w:rsidRDefault="00BB703F" w:rsidP="00FF12CE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2F10860" w14:textId="77777777" w:rsidR="00BB703F" w:rsidRDefault="00BB703F" w:rsidP="00FF12CE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CB428C6" w14:textId="77777777" w:rsidR="00BB703F" w:rsidRDefault="00BB703F" w:rsidP="00FF12CE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45D2C10" w14:textId="77777777" w:rsidR="00BB703F" w:rsidRDefault="00BB703F" w:rsidP="00FF12CE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968F87C" w14:textId="77777777" w:rsidR="00BB703F" w:rsidRDefault="00BB703F" w:rsidP="00FF12CE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bookmarkStart w:id="2" w:name="_GoBack"/>
      <w:bookmarkEnd w:id="2"/>
    </w:p>
    <w:p w14:paraId="4956D0CF" w14:textId="77777777" w:rsidR="00BB703F" w:rsidRDefault="00BB703F" w:rsidP="00FF12CE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AF2A542" w14:textId="5B117F8B" w:rsidR="00BB703F" w:rsidRPr="00FF12CE" w:rsidRDefault="00BB703F" w:rsidP="00FF12CE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  <w:sectPr w:rsidR="00BB703F" w:rsidRPr="00FF12CE" w:rsidSect="00AE67EB">
          <w:type w:val="continuous"/>
          <w:pgSz w:w="11907" w:h="16840" w:code="9"/>
          <w:pgMar w:top="851" w:right="708" w:bottom="794" w:left="1134" w:header="567" w:footer="567" w:gutter="0"/>
          <w:cols w:num="3" w:space="720"/>
        </w:sectPr>
      </w:pPr>
    </w:p>
    <w:p w14:paraId="6538D94F" w14:textId="727BBE96" w:rsidR="00F45965" w:rsidRPr="00F45965" w:rsidRDefault="00F45965" w:rsidP="00BB703F">
      <w:pPr>
        <w:ind w:right="27"/>
        <w:rPr>
          <w:rFonts w:ascii="Calibri" w:hAnsi="Calibri" w:cs="Calibri"/>
          <w:i/>
          <w:iCs/>
        </w:rPr>
      </w:pPr>
      <w:bookmarkStart w:id="3" w:name="_Hlk160020891"/>
      <w:bookmarkEnd w:id="1"/>
      <w:r w:rsidRPr="00F45965">
        <w:rPr>
          <w:rFonts w:ascii="Calibri" w:hAnsi="Calibri" w:cs="Calibri"/>
          <w:i/>
          <w:iCs/>
        </w:rPr>
        <w:t>KLEBER MACHADO LTDA. (Assinatura Digital)</w:t>
      </w:r>
    </w:p>
    <w:p w14:paraId="405A819F" w14:textId="32D6850A" w:rsidR="00F45965" w:rsidRDefault="00F45965" w:rsidP="00F45965">
      <w:pPr>
        <w:ind w:right="27"/>
        <w:jc w:val="center"/>
        <w:rPr>
          <w:rFonts w:ascii="Calibri" w:hAnsi="Calibri" w:cs="Calibri"/>
          <w:b/>
          <w:i/>
          <w:iCs/>
        </w:rPr>
      </w:pPr>
      <w:r w:rsidRPr="00F45965">
        <w:rPr>
          <w:rFonts w:ascii="Calibri" w:hAnsi="Calibri" w:cs="Calibri"/>
          <w:b/>
          <w:i/>
          <w:iCs/>
        </w:rPr>
        <w:t>Contratada</w:t>
      </w:r>
    </w:p>
    <w:p w14:paraId="6ABAA2C0" w14:textId="77777777" w:rsidR="00F45965" w:rsidRPr="00F45965" w:rsidRDefault="00F45965" w:rsidP="00F45965">
      <w:pPr>
        <w:ind w:right="27"/>
        <w:jc w:val="center"/>
        <w:rPr>
          <w:rFonts w:ascii="Calibri" w:hAnsi="Calibri" w:cs="Calibri"/>
          <w:b/>
        </w:rPr>
      </w:pPr>
    </w:p>
    <w:p w14:paraId="6B2B8AC0" w14:textId="463786E9" w:rsidR="00F45965" w:rsidRPr="00F45965" w:rsidRDefault="002E759D" w:rsidP="00F45965">
      <w:pPr>
        <w:ind w:right="27"/>
        <w:jc w:val="center"/>
        <w:rPr>
          <w:rFonts w:ascii="Calibri" w:hAnsi="Calibri" w:cs="Calibri"/>
          <w:i/>
          <w:iCs/>
        </w:rPr>
      </w:pPr>
      <w:r w:rsidRPr="002E759D">
        <w:rPr>
          <w:rFonts w:ascii="Calibri" w:hAnsi="Calibri" w:cs="Calibri"/>
        </w:rPr>
        <w:t xml:space="preserve">MICROTÉCNICA INFORMÁTICA LTDA </w:t>
      </w:r>
      <w:r w:rsidR="00F45965" w:rsidRPr="00F45965">
        <w:rPr>
          <w:rFonts w:ascii="Calibri" w:hAnsi="Calibri" w:cs="Calibri"/>
          <w:i/>
          <w:iCs/>
        </w:rPr>
        <w:t>(Assinatura Digital)</w:t>
      </w:r>
    </w:p>
    <w:p w14:paraId="0076C75D" w14:textId="77777777" w:rsidR="00F45965" w:rsidRPr="00F45965" w:rsidRDefault="00F45965" w:rsidP="00F45965">
      <w:pPr>
        <w:ind w:right="27"/>
        <w:jc w:val="center"/>
        <w:rPr>
          <w:rFonts w:ascii="Calibri" w:hAnsi="Calibri" w:cs="Calibri"/>
          <w:b/>
          <w:bCs/>
        </w:rPr>
      </w:pPr>
      <w:r w:rsidRPr="00F45965">
        <w:rPr>
          <w:rFonts w:ascii="Calibri" w:hAnsi="Calibri" w:cs="Calibri"/>
          <w:b/>
          <w:bCs/>
        </w:rPr>
        <w:t>Contratada</w:t>
      </w:r>
    </w:p>
    <w:p w14:paraId="67CAE591" w14:textId="77777777" w:rsidR="00F45965" w:rsidRPr="00F45965" w:rsidRDefault="00F45965" w:rsidP="00F45965">
      <w:pPr>
        <w:ind w:right="27"/>
        <w:jc w:val="center"/>
        <w:rPr>
          <w:rFonts w:ascii="Calibri" w:hAnsi="Calibri" w:cs="Calibri"/>
          <w:b/>
          <w:bCs/>
        </w:rPr>
      </w:pPr>
    </w:p>
    <w:p w14:paraId="412626A0" w14:textId="08ED6E1C" w:rsidR="00F45965" w:rsidRPr="00F45965" w:rsidRDefault="00F45965" w:rsidP="00F45965">
      <w:pPr>
        <w:ind w:right="27"/>
        <w:jc w:val="center"/>
        <w:rPr>
          <w:rFonts w:ascii="Calibri" w:hAnsi="Calibri" w:cs="Calibri"/>
          <w:i/>
          <w:iCs/>
        </w:rPr>
      </w:pPr>
      <w:bookmarkStart w:id="4" w:name="_Hlk160020795"/>
      <w:r w:rsidRPr="00F45965">
        <w:rPr>
          <w:rFonts w:ascii="Calibri" w:hAnsi="Calibri" w:cs="Calibri"/>
        </w:rPr>
        <w:t>LENOVO TECNOLOGIA</w:t>
      </w:r>
      <w:r w:rsidR="00B70FAA">
        <w:rPr>
          <w:rFonts w:ascii="Calibri" w:hAnsi="Calibri" w:cs="Calibri"/>
        </w:rPr>
        <w:t xml:space="preserve"> (BRASIL)</w:t>
      </w:r>
      <w:r w:rsidRPr="00F45965">
        <w:rPr>
          <w:rFonts w:ascii="Calibri" w:hAnsi="Calibri" w:cs="Calibri"/>
        </w:rPr>
        <w:t xml:space="preserve"> LTDA</w:t>
      </w:r>
      <w:r w:rsidRPr="00F45965">
        <w:rPr>
          <w:rFonts w:ascii="Calibri" w:hAnsi="Calibri" w:cs="Calibri"/>
          <w:i/>
          <w:iCs/>
        </w:rPr>
        <w:t xml:space="preserve"> (Assinatura Digital)</w:t>
      </w:r>
    </w:p>
    <w:p w14:paraId="6FA4AFC0" w14:textId="77777777" w:rsidR="00F45965" w:rsidRPr="00F45965" w:rsidRDefault="00F45965" w:rsidP="00F45965">
      <w:pPr>
        <w:ind w:right="27"/>
        <w:jc w:val="center"/>
        <w:rPr>
          <w:rFonts w:ascii="Calibri" w:hAnsi="Calibri" w:cs="Calibri"/>
          <w:b/>
          <w:bCs/>
        </w:rPr>
      </w:pPr>
      <w:r w:rsidRPr="00F45965">
        <w:rPr>
          <w:rFonts w:ascii="Calibri" w:hAnsi="Calibri" w:cs="Calibri"/>
          <w:b/>
          <w:bCs/>
        </w:rPr>
        <w:t>Contratada</w:t>
      </w:r>
    </w:p>
    <w:bookmarkEnd w:id="4"/>
    <w:p w14:paraId="1BF73A9C" w14:textId="77777777" w:rsidR="00F45965" w:rsidRPr="00F45965" w:rsidRDefault="00F45965" w:rsidP="00F45965">
      <w:pPr>
        <w:ind w:right="27"/>
        <w:jc w:val="center"/>
        <w:rPr>
          <w:rFonts w:ascii="Calibri" w:hAnsi="Calibri" w:cs="Calibri"/>
          <w:b/>
          <w:bCs/>
        </w:rPr>
      </w:pPr>
    </w:p>
    <w:p w14:paraId="76902ED6" w14:textId="140FA47C" w:rsidR="00F45965" w:rsidRPr="00F45965" w:rsidRDefault="002E759D" w:rsidP="00F45965">
      <w:pPr>
        <w:ind w:right="27"/>
        <w:jc w:val="center"/>
        <w:rPr>
          <w:rFonts w:ascii="Calibri" w:hAnsi="Calibri" w:cs="Calibri"/>
          <w:i/>
          <w:iCs/>
        </w:rPr>
      </w:pPr>
      <w:r>
        <w:rPr>
          <w:rFonts w:ascii="Calibri" w:hAnsi="Calibri" w:cs="Calibri"/>
        </w:rPr>
        <w:t xml:space="preserve">MWV WEB SITE COMERCIO DE PRODUTOS ELETROELETRONICOS LTDA </w:t>
      </w:r>
      <w:r w:rsidR="00F45965" w:rsidRPr="00F45965">
        <w:rPr>
          <w:rFonts w:ascii="Calibri" w:hAnsi="Calibri" w:cs="Calibri"/>
          <w:i/>
          <w:iCs/>
        </w:rPr>
        <w:t>(Assinatura Digital)</w:t>
      </w:r>
    </w:p>
    <w:p w14:paraId="056E8A2E" w14:textId="034D4FA9" w:rsidR="00F45965" w:rsidRDefault="00F45965" w:rsidP="00F45965">
      <w:pPr>
        <w:ind w:right="27"/>
        <w:jc w:val="center"/>
        <w:rPr>
          <w:rFonts w:ascii="Calibri" w:hAnsi="Calibri" w:cs="Calibri"/>
          <w:b/>
          <w:bCs/>
        </w:rPr>
      </w:pPr>
      <w:r w:rsidRPr="00F45965">
        <w:rPr>
          <w:rFonts w:ascii="Calibri" w:hAnsi="Calibri" w:cs="Calibri"/>
          <w:b/>
          <w:bCs/>
        </w:rPr>
        <w:t>Contratada</w:t>
      </w:r>
    </w:p>
    <w:p w14:paraId="47F5CBA1" w14:textId="77777777" w:rsidR="00AB61EC" w:rsidRPr="00F45965" w:rsidRDefault="00AB61EC" w:rsidP="00F45965">
      <w:pPr>
        <w:ind w:right="27"/>
        <w:jc w:val="center"/>
        <w:rPr>
          <w:rFonts w:ascii="Calibri" w:hAnsi="Calibri" w:cs="Calibri"/>
          <w:b/>
          <w:bCs/>
        </w:rPr>
      </w:pPr>
    </w:p>
    <w:p w14:paraId="7CB7C19A" w14:textId="77777777" w:rsidR="00F45965" w:rsidRPr="00F45965" w:rsidRDefault="00F45965" w:rsidP="00F45965">
      <w:pPr>
        <w:ind w:right="27"/>
        <w:jc w:val="center"/>
        <w:rPr>
          <w:rFonts w:ascii="Calibri" w:hAnsi="Calibri" w:cs="Calibri"/>
          <w:b/>
          <w:bCs/>
        </w:rPr>
      </w:pPr>
    </w:p>
    <w:p w14:paraId="308B284F" w14:textId="1EA9EEFC" w:rsidR="00F45965" w:rsidRPr="00F45965" w:rsidRDefault="002E759D" w:rsidP="00F45965">
      <w:pPr>
        <w:ind w:right="27"/>
        <w:jc w:val="center"/>
        <w:rPr>
          <w:rFonts w:ascii="Calibri" w:hAnsi="Calibri" w:cs="Calibri"/>
          <w:i/>
          <w:iCs/>
        </w:rPr>
      </w:pPr>
      <w:r>
        <w:rPr>
          <w:rFonts w:ascii="Calibri" w:hAnsi="Calibri" w:cs="Calibri"/>
        </w:rPr>
        <w:t>MASTERBIDS SUPORTE EM INFORMATICA LTDA</w:t>
      </w:r>
      <w:r w:rsidR="00F45965" w:rsidRPr="00F45965">
        <w:rPr>
          <w:rFonts w:ascii="Calibri" w:hAnsi="Calibri" w:cs="Calibri"/>
        </w:rPr>
        <w:t xml:space="preserve"> </w:t>
      </w:r>
      <w:r w:rsidR="00F45965" w:rsidRPr="00F45965">
        <w:rPr>
          <w:rFonts w:ascii="Calibri" w:hAnsi="Calibri" w:cs="Calibri"/>
          <w:i/>
          <w:iCs/>
        </w:rPr>
        <w:t>(Assinatura Digital)</w:t>
      </w:r>
    </w:p>
    <w:p w14:paraId="65961FCF" w14:textId="77777777" w:rsidR="00F45965" w:rsidRPr="00F45965" w:rsidRDefault="00F45965" w:rsidP="00F45965">
      <w:pPr>
        <w:ind w:right="27"/>
        <w:jc w:val="center"/>
        <w:rPr>
          <w:rFonts w:ascii="Calibri" w:hAnsi="Calibri" w:cs="Calibri"/>
          <w:b/>
          <w:bCs/>
        </w:rPr>
      </w:pPr>
      <w:r w:rsidRPr="00F45965">
        <w:rPr>
          <w:rFonts w:ascii="Calibri" w:hAnsi="Calibri" w:cs="Calibri"/>
          <w:b/>
          <w:bCs/>
        </w:rPr>
        <w:t>Contratada</w:t>
      </w:r>
    </w:p>
    <w:p w14:paraId="4B4F427B" w14:textId="77777777" w:rsidR="00F45965" w:rsidRPr="00F45965" w:rsidRDefault="00F45965" w:rsidP="00F45965">
      <w:pPr>
        <w:ind w:right="27"/>
        <w:jc w:val="center"/>
        <w:rPr>
          <w:rFonts w:ascii="Calibri" w:hAnsi="Calibri" w:cs="Calibri"/>
        </w:rPr>
      </w:pPr>
    </w:p>
    <w:p w14:paraId="3AB6534F" w14:textId="2798697A" w:rsidR="00F45965" w:rsidRPr="00F45965" w:rsidRDefault="002E759D" w:rsidP="00F45965">
      <w:pPr>
        <w:ind w:right="27"/>
        <w:jc w:val="center"/>
        <w:rPr>
          <w:rFonts w:ascii="Calibri" w:hAnsi="Calibri" w:cs="Calibri"/>
          <w:i/>
          <w:iCs/>
        </w:rPr>
      </w:pPr>
      <w:r>
        <w:rPr>
          <w:rFonts w:ascii="Calibri" w:hAnsi="Calibri" w:cs="Calibri"/>
        </w:rPr>
        <w:t>PRODATAINFO INFORMATICA LTDA</w:t>
      </w:r>
      <w:r w:rsidR="00F45965" w:rsidRPr="00F45965">
        <w:rPr>
          <w:rFonts w:ascii="Calibri" w:hAnsi="Calibri" w:cs="Calibri"/>
        </w:rPr>
        <w:t xml:space="preserve"> </w:t>
      </w:r>
      <w:r w:rsidR="00F45965" w:rsidRPr="00F45965">
        <w:rPr>
          <w:rFonts w:ascii="Calibri" w:hAnsi="Calibri" w:cs="Calibri"/>
          <w:i/>
          <w:iCs/>
        </w:rPr>
        <w:t>(Assinatura Digital)</w:t>
      </w:r>
    </w:p>
    <w:p w14:paraId="7FA6C361" w14:textId="77777777" w:rsidR="00F45965" w:rsidRPr="00F45965" w:rsidRDefault="00F45965" w:rsidP="00F45965">
      <w:pPr>
        <w:ind w:right="27"/>
        <w:jc w:val="center"/>
        <w:rPr>
          <w:rFonts w:ascii="Calibri" w:hAnsi="Calibri" w:cs="Calibri"/>
        </w:rPr>
        <w:sectPr w:rsidR="00F45965" w:rsidRPr="00F45965" w:rsidSect="00AE67EB">
          <w:type w:val="continuous"/>
          <w:pgSz w:w="11907" w:h="16840" w:code="9"/>
          <w:pgMar w:top="851" w:right="708" w:bottom="794" w:left="1134" w:header="567" w:footer="567" w:gutter="0"/>
          <w:cols w:num="3" w:space="720"/>
        </w:sectPr>
      </w:pPr>
      <w:r w:rsidRPr="00F45965">
        <w:rPr>
          <w:rFonts w:ascii="Calibri" w:hAnsi="Calibri" w:cs="Calibri"/>
          <w:b/>
          <w:bCs/>
        </w:rPr>
        <w:t>Contratada</w:t>
      </w:r>
      <w:bookmarkEnd w:id="3"/>
    </w:p>
    <w:p w14:paraId="2956AC53" w14:textId="0D8B750E" w:rsidR="00F45965" w:rsidRDefault="00F45965" w:rsidP="002E759D">
      <w:pPr>
        <w:ind w:right="27"/>
        <w:rPr>
          <w:rFonts w:ascii="Calibri" w:hAnsi="Calibri" w:cs="Calibri"/>
        </w:rPr>
      </w:pPr>
    </w:p>
    <w:p w14:paraId="3A1660BE" w14:textId="0CC2AF5C" w:rsidR="00F45965" w:rsidRDefault="00F45965" w:rsidP="007E0740">
      <w:pPr>
        <w:ind w:right="27"/>
        <w:jc w:val="center"/>
        <w:rPr>
          <w:rFonts w:ascii="Calibri" w:hAnsi="Calibri" w:cs="Calibri"/>
        </w:rPr>
      </w:pPr>
    </w:p>
    <w:p w14:paraId="23CE11FF" w14:textId="113453AD" w:rsidR="00FF12CE" w:rsidRDefault="00FF12CE" w:rsidP="007E0740">
      <w:pPr>
        <w:ind w:right="27"/>
        <w:jc w:val="center"/>
        <w:rPr>
          <w:rFonts w:ascii="Calibri" w:hAnsi="Calibri" w:cs="Calibri"/>
        </w:rPr>
      </w:pPr>
    </w:p>
    <w:p w14:paraId="1F7ABD36" w14:textId="42B97E49" w:rsidR="00FF12CE" w:rsidRDefault="00FF12CE" w:rsidP="007E0740">
      <w:pPr>
        <w:ind w:right="27"/>
        <w:jc w:val="center"/>
        <w:rPr>
          <w:rFonts w:ascii="Calibri" w:hAnsi="Calibri" w:cs="Calibri"/>
        </w:rPr>
      </w:pPr>
    </w:p>
    <w:p w14:paraId="612E7CCD" w14:textId="77777777" w:rsidR="00FF12CE" w:rsidRDefault="00FF12CE" w:rsidP="007E0740">
      <w:pPr>
        <w:ind w:right="27"/>
        <w:jc w:val="center"/>
        <w:rPr>
          <w:rFonts w:ascii="Calibri" w:hAnsi="Calibri" w:cs="Calibri"/>
        </w:rPr>
      </w:pPr>
    </w:p>
    <w:p w14:paraId="7EA96B65" w14:textId="77777777" w:rsidR="00FF12CE" w:rsidRDefault="00FF12CE" w:rsidP="007E0740">
      <w:pPr>
        <w:ind w:right="27"/>
        <w:jc w:val="center"/>
        <w:rPr>
          <w:rFonts w:ascii="Calibri" w:hAnsi="Calibri" w:cs="Calibri"/>
        </w:rPr>
      </w:pPr>
    </w:p>
    <w:p w14:paraId="2A52F117" w14:textId="5F44C58A" w:rsidR="00F45965" w:rsidRPr="00F45965" w:rsidRDefault="002E759D" w:rsidP="00F45965">
      <w:pPr>
        <w:ind w:right="27"/>
        <w:jc w:val="center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>PROINFO INFORMATICA E TECNOLOGIA LTDA</w:t>
      </w:r>
    </w:p>
    <w:p w14:paraId="4AF7C39D" w14:textId="77777777" w:rsidR="00F45965" w:rsidRPr="00F45965" w:rsidRDefault="00F45965" w:rsidP="00F45965">
      <w:pPr>
        <w:ind w:right="27"/>
        <w:jc w:val="center"/>
        <w:rPr>
          <w:rFonts w:ascii="Calibri" w:hAnsi="Calibri" w:cs="Calibri"/>
          <w:i/>
          <w:iCs/>
        </w:rPr>
      </w:pPr>
      <w:r w:rsidRPr="00F45965">
        <w:rPr>
          <w:rFonts w:ascii="Calibri" w:hAnsi="Calibri" w:cs="Calibri"/>
          <w:i/>
          <w:iCs/>
        </w:rPr>
        <w:t>(Assinatura Digital)</w:t>
      </w:r>
    </w:p>
    <w:p w14:paraId="1E184A16" w14:textId="77777777" w:rsidR="00F45965" w:rsidRPr="00F45965" w:rsidRDefault="00F45965" w:rsidP="00F45965">
      <w:pPr>
        <w:ind w:right="27"/>
        <w:jc w:val="center"/>
        <w:rPr>
          <w:rFonts w:ascii="Calibri" w:hAnsi="Calibri" w:cs="Calibri"/>
          <w:b/>
          <w:i/>
          <w:iCs/>
        </w:rPr>
      </w:pPr>
      <w:r w:rsidRPr="00F45965">
        <w:rPr>
          <w:rFonts w:ascii="Calibri" w:hAnsi="Calibri" w:cs="Calibri"/>
          <w:b/>
          <w:i/>
          <w:iCs/>
        </w:rPr>
        <w:t>Contratada</w:t>
      </w:r>
    </w:p>
    <w:p w14:paraId="563A0676" w14:textId="0B16D102" w:rsidR="00AB61EC" w:rsidRDefault="002E759D" w:rsidP="00AB61EC">
      <w:pPr>
        <w:ind w:right="27"/>
        <w:jc w:val="center"/>
        <w:rPr>
          <w:rFonts w:ascii="Calibri" w:hAnsi="Calibri" w:cs="Calibri"/>
        </w:rPr>
      </w:pPr>
      <w:r w:rsidRPr="002E759D">
        <w:rPr>
          <w:rFonts w:ascii="Calibri" w:hAnsi="Calibri" w:cs="Calibri"/>
        </w:rPr>
        <w:t>YNOV DISTRIBUIÇÃO DE PRODUTOS LTDA</w:t>
      </w:r>
    </w:p>
    <w:p w14:paraId="6B8677F1" w14:textId="15DCE496" w:rsidR="002E759D" w:rsidRDefault="002E759D" w:rsidP="00AB61EC">
      <w:pPr>
        <w:ind w:right="27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(Assinatura Digital) </w:t>
      </w:r>
      <w:r w:rsidRPr="002E759D">
        <w:rPr>
          <w:rFonts w:ascii="Calibri" w:hAnsi="Calibri" w:cs="Calibri"/>
          <w:b/>
        </w:rPr>
        <w:t>Contratada</w:t>
      </w:r>
    </w:p>
    <w:p w14:paraId="27417B3E" w14:textId="080813A9" w:rsidR="00F45965" w:rsidRDefault="00F45965" w:rsidP="00F45965">
      <w:pPr>
        <w:ind w:right="27"/>
        <w:jc w:val="center"/>
        <w:rPr>
          <w:rFonts w:ascii="Calibri" w:hAnsi="Calibri" w:cs="Calibri"/>
          <w:b/>
          <w:bCs/>
        </w:rPr>
      </w:pPr>
    </w:p>
    <w:p w14:paraId="38E70194" w14:textId="77777777" w:rsidR="00FF12CE" w:rsidRPr="00F45965" w:rsidRDefault="00FF12CE" w:rsidP="00F45965">
      <w:pPr>
        <w:ind w:right="27"/>
        <w:jc w:val="center"/>
        <w:rPr>
          <w:rFonts w:ascii="Calibri" w:hAnsi="Calibri" w:cs="Calibri"/>
          <w:b/>
          <w:bCs/>
        </w:rPr>
      </w:pPr>
    </w:p>
    <w:p w14:paraId="1621B1A6" w14:textId="3A431204" w:rsidR="00F45965" w:rsidRPr="00F45965" w:rsidRDefault="002E759D" w:rsidP="00F45965">
      <w:pPr>
        <w:ind w:right="27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REPREMIG REPRESENTAÇÃO E COMERCIO DE MINAS GERAIS LTDA</w:t>
      </w:r>
    </w:p>
    <w:p w14:paraId="25A8E2A8" w14:textId="77777777" w:rsidR="00F45965" w:rsidRPr="00F45965" w:rsidRDefault="00F45965" w:rsidP="00F45965">
      <w:pPr>
        <w:ind w:right="27"/>
        <w:jc w:val="center"/>
        <w:rPr>
          <w:rFonts w:ascii="Calibri" w:hAnsi="Calibri" w:cs="Calibri"/>
          <w:i/>
          <w:iCs/>
        </w:rPr>
      </w:pPr>
      <w:r w:rsidRPr="00F45965">
        <w:rPr>
          <w:rFonts w:ascii="Calibri" w:hAnsi="Calibri" w:cs="Calibri"/>
          <w:i/>
          <w:iCs/>
        </w:rPr>
        <w:t>(Assinatura Digital)</w:t>
      </w:r>
    </w:p>
    <w:p w14:paraId="5B0C0718" w14:textId="77777777" w:rsidR="00F45965" w:rsidRPr="00F45965" w:rsidRDefault="00F45965" w:rsidP="00F45965">
      <w:pPr>
        <w:ind w:right="27"/>
        <w:jc w:val="center"/>
        <w:rPr>
          <w:rFonts w:ascii="Calibri" w:hAnsi="Calibri" w:cs="Calibri"/>
          <w:b/>
          <w:bCs/>
        </w:rPr>
      </w:pPr>
      <w:r w:rsidRPr="00F45965">
        <w:rPr>
          <w:rFonts w:ascii="Calibri" w:hAnsi="Calibri" w:cs="Calibri"/>
          <w:b/>
          <w:bCs/>
        </w:rPr>
        <w:t>Contratada</w:t>
      </w:r>
    </w:p>
    <w:p w14:paraId="42F44B47" w14:textId="77777777" w:rsidR="00BB703F" w:rsidRPr="00F45965" w:rsidRDefault="00BB703F" w:rsidP="00BB703F">
      <w:pPr>
        <w:ind w:right="27"/>
        <w:rPr>
          <w:rFonts w:ascii="Calibri" w:hAnsi="Calibri" w:cs="Calibri"/>
          <w:b/>
          <w:bCs/>
        </w:rPr>
      </w:pPr>
    </w:p>
    <w:p w14:paraId="34595248" w14:textId="20B43EAE" w:rsidR="00F45965" w:rsidRPr="00F45965" w:rsidRDefault="00F45965" w:rsidP="00F45965">
      <w:pPr>
        <w:ind w:right="27"/>
        <w:jc w:val="center"/>
        <w:rPr>
          <w:rFonts w:ascii="Calibri" w:hAnsi="Calibri" w:cs="Calibri"/>
          <w:b/>
          <w:bCs/>
        </w:rPr>
      </w:pPr>
    </w:p>
    <w:p w14:paraId="61B656C4" w14:textId="5F7C1EEF" w:rsidR="00F45965" w:rsidRDefault="00F45965" w:rsidP="00F45965">
      <w:pPr>
        <w:ind w:right="27"/>
        <w:jc w:val="center"/>
        <w:rPr>
          <w:rFonts w:ascii="Calibri" w:hAnsi="Calibri" w:cs="Calibri"/>
          <w:b/>
          <w:bCs/>
        </w:rPr>
      </w:pPr>
    </w:p>
    <w:p w14:paraId="37BBAA11" w14:textId="35780F97" w:rsidR="00FF12CE" w:rsidRDefault="00FF12CE" w:rsidP="00F45965">
      <w:pPr>
        <w:ind w:right="27"/>
        <w:jc w:val="center"/>
        <w:rPr>
          <w:rFonts w:ascii="Calibri" w:hAnsi="Calibri" w:cs="Calibri"/>
          <w:b/>
          <w:bCs/>
        </w:rPr>
      </w:pPr>
    </w:p>
    <w:p w14:paraId="59FADD49" w14:textId="77777777" w:rsidR="00FF12CE" w:rsidRPr="00F45965" w:rsidRDefault="00FF12CE" w:rsidP="00F45965">
      <w:pPr>
        <w:ind w:right="27"/>
        <w:jc w:val="center"/>
        <w:rPr>
          <w:rFonts w:ascii="Calibri" w:hAnsi="Calibri" w:cs="Calibri"/>
          <w:b/>
          <w:bCs/>
        </w:rPr>
      </w:pPr>
    </w:p>
    <w:p w14:paraId="2B2B8967" w14:textId="22D1E864" w:rsidR="00F45965" w:rsidRPr="00F45965" w:rsidRDefault="002E759D" w:rsidP="00F45965">
      <w:pPr>
        <w:ind w:right="27"/>
        <w:jc w:val="center"/>
        <w:rPr>
          <w:rFonts w:ascii="Calibri" w:hAnsi="Calibri" w:cs="Calibri"/>
          <w:i/>
          <w:iCs/>
        </w:rPr>
      </w:pPr>
      <w:bookmarkStart w:id="5" w:name="_Hlk160025557"/>
      <w:r>
        <w:rPr>
          <w:rFonts w:ascii="Calibri" w:hAnsi="Calibri" w:cs="Calibri"/>
        </w:rPr>
        <w:t>VLXCOMP COMERCIO ELETRO-ELETRONICO E EPI</w:t>
      </w:r>
      <w:r w:rsidR="00F45965" w:rsidRPr="00F45965">
        <w:rPr>
          <w:rFonts w:ascii="Calibri" w:hAnsi="Calibri" w:cs="Calibri"/>
        </w:rPr>
        <w:t xml:space="preserve"> </w:t>
      </w:r>
      <w:r w:rsidR="00F45965" w:rsidRPr="00F45965">
        <w:rPr>
          <w:rFonts w:ascii="Calibri" w:hAnsi="Calibri" w:cs="Calibri"/>
          <w:i/>
          <w:iCs/>
        </w:rPr>
        <w:t>(Assinatura Digital)</w:t>
      </w:r>
    </w:p>
    <w:p w14:paraId="4042F2FC" w14:textId="77777777" w:rsidR="00F45965" w:rsidRPr="00F45965" w:rsidRDefault="00F45965" w:rsidP="00F45965">
      <w:pPr>
        <w:ind w:right="27"/>
        <w:jc w:val="center"/>
        <w:rPr>
          <w:rFonts w:ascii="Calibri" w:hAnsi="Calibri" w:cs="Calibri"/>
          <w:b/>
          <w:bCs/>
        </w:rPr>
      </w:pPr>
      <w:r w:rsidRPr="00F45965">
        <w:rPr>
          <w:rFonts w:ascii="Calibri" w:hAnsi="Calibri" w:cs="Calibri"/>
          <w:b/>
          <w:bCs/>
        </w:rPr>
        <w:t>Contratada</w:t>
      </w:r>
    </w:p>
    <w:bookmarkEnd w:id="5"/>
    <w:p w14:paraId="63707AB9" w14:textId="77777777" w:rsidR="00F45965" w:rsidRPr="00F45965" w:rsidRDefault="00F45965" w:rsidP="00F45965">
      <w:pPr>
        <w:ind w:right="27"/>
        <w:jc w:val="center"/>
        <w:rPr>
          <w:rFonts w:ascii="Calibri" w:hAnsi="Calibri" w:cs="Calibri"/>
        </w:rPr>
      </w:pPr>
    </w:p>
    <w:p w14:paraId="3BEB78A0" w14:textId="1E3ABCAA" w:rsidR="00F45965" w:rsidRDefault="00F45965" w:rsidP="00F45965">
      <w:pPr>
        <w:ind w:left="-993" w:right="27"/>
        <w:jc w:val="center"/>
        <w:rPr>
          <w:rFonts w:ascii="Calibri" w:hAnsi="Calibri" w:cs="Calibri"/>
          <w:sz w:val="22"/>
        </w:rPr>
        <w:sectPr w:rsidR="00F45965" w:rsidSect="00AE67EB">
          <w:type w:val="continuous"/>
          <w:pgSz w:w="11907" w:h="16840" w:code="9"/>
          <w:pgMar w:top="851" w:right="708" w:bottom="794" w:left="1134" w:header="567" w:footer="567" w:gutter="0"/>
          <w:cols w:num="3" w:space="720"/>
        </w:sectPr>
      </w:pPr>
    </w:p>
    <w:p w14:paraId="46680899" w14:textId="77777777" w:rsidR="00F45965" w:rsidRPr="005711D8" w:rsidRDefault="00F45965" w:rsidP="007E0740">
      <w:pPr>
        <w:ind w:right="27"/>
        <w:jc w:val="center"/>
        <w:rPr>
          <w:rFonts w:ascii="Calibri" w:hAnsi="Calibri" w:cs="Calibri"/>
        </w:rPr>
      </w:pPr>
    </w:p>
    <w:sectPr w:rsidR="00F45965" w:rsidRPr="005711D8" w:rsidSect="007E0740">
      <w:headerReference w:type="default" r:id="rId10"/>
      <w:footerReference w:type="default" r:id="rId11"/>
      <w:type w:val="continuous"/>
      <w:pgSz w:w="11907" w:h="16840" w:code="9"/>
      <w:pgMar w:top="851" w:right="708" w:bottom="794" w:left="1134" w:header="567" w:footer="567" w:gutter="0"/>
      <w:cols w:num="3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4C6F7" w14:textId="77777777" w:rsidR="00FE4B45" w:rsidRDefault="00FE4B45">
      <w:r>
        <w:separator/>
      </w:r>
    </w:p>
  </w:endnote>
  <w:endnote w:type="continuationSeparator" w:id="0">
    <w:p w14:paraId="7E2AAA9C" w14:textId="77777777" w:rsidR="00FE4B45" w:rsidRDefault="00FE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FDB79" w14:textId="480C8512" w:rsidR="00746E60" w:rsidRDefault="00746E60" w:rsidP="00352F71">
    <w:pPr>
      <w:pStyle w:val="Rodap"/>
      <w:tabs>
        <w:tab w:val="clear" w:pos="4419"/>
        <w:tab w:val="center" w:pos="0"/>
      </w:tabs>
      <w:rPr>
        <w:color w:val="0000FF"/>
        <w:sz w:val="14"/>
      </w:rPr>
    </w:pPr>
    <w:r w:rsidRPr="00C553A6">
      <w:rPr>
        <w:sz w:val="14"/>
      </w:rPr>
      <w:t xml:space="preserve">PE </w:t>
    </w:r>
    <w:r w:rsidR="00C553A6" w:rsidRPr="00C553A6">
      <w:rPr>
        <w:sz w:val="14"/>
      </w:rPr>
      <w:t>1749</w:t>
    </w:r>
    <w:r w:rsidRPr="00C553A6">
      <w:rPr>
        <w:sz w:val="14"/>
      </w:rPr>
      <w:t xml:space="preserve">/2023                                                                                                                                                                                                                                           Página </w:t>
    </w:r>
    <w:r w:rsidRPr="00C553A6">
      <w:rPr>
        <w:sz w:val="14"/>
      </w:rPr>
      <w:fldChar w:fldCharType="begin"/>
    </w:r>
    <w:r w:rsidRPr="00C553A6">
      <w:rPr>
        <w:sz w:val="14"/>
      </w:rPr>
      <w:instrText xml:space="preserve"> PAGE </w:instrText>
    </w:r>
    <w:r w:rsidRPr="00C553A6">
      <w:rPr>
        <w:sz w:val="14"/>
      </w:rPr>
      <w:fldChar w:fldCharType="separate"/>
    </w:r>
    <w:r w:rsidRPr="00C553A6">
      <w:rPr>
        <w:noProof/>
        <w:sz w:val="14"/>
      </w:rPr>
      <w:t>16</w:t>
    </w:r>
    <w:r w:rsidRPr="00C553A6">
      <w:rPr>
        <w:sz w:val="14"/>
      </w:rPr>
      <w:fldChar w:fldCharType="end"/>
    </w:r>
    <w:r w:rsidRPr="00C553A6">
      <w:rPr>
        <w:sz w:val="14"/>
      </w:rPr>
      <w:t xml:space="preserve"> de </w:t>
    </w:r>
    <w:r w:rsidRPr="00C553A6">
      <w:rPr>
        <w:sz w:val="14"/>
      </w:rPr>
      <w:fldChar w:fldCharType="begin"/>
    </w:r>
    <w:r w:rsidRPr="00C553A6">
      <w:rPr>
        <w:sz w:val="14"/>
      </w:rPr>
      <w:instrText xml:space="preserve"> NUMPAGES \*Arabic </w:instrText>
    </w:r>
    <w:r w:rsidRPr="00C553A6">
      <w:rPr>
        <w:sz w:val="14"/>
      </w:rPr>
      <w:fldChar w:fldCharType="separate"/>
    </w:r>
    <w:r w:rsidRPr="00C553A6">
      <w:rPr>
        <w:noProof/>
        <w:sz w:val="14"/>
      </w:rPr>
      <w:t>18</w:t>
    </w:r>
    <w:r w:rsidRPr="00C553A6">
      <w:rPr>
        <w:sz w:val="14"/>
      </w:rPr>
      <w:fldChar w:fldCharType="end"/>
    </w:r>
    <w:r>
      <w:rPr>
        <w:sz w:val="14"/>
      </w:rPr>
      <w:t xml:space="preserve">     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881E4" w14:textId="42D073F5" w:rsidR="00FE4B45" w:rsidRPr="00562F8F" w:rsidRDefault="00562F8F" w:rsidP="00562F8F">
    <w:pPr>
      <w:pStyle w:val="Rodap"/>
      <w:jc w:val="right"/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17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19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E5EC3" w14:textId="77777777" w:rsidR="00FE4B45" w:rsidRDefault="00FE4B45">
      <w:r>
        <w:separator/>
      </w:r>
    </w:p>
  </w:footnote>
  <w:footnote w:type="continuationSeparator" w:id="0">
    <w:p w14:paraId="18331152" w14:textId="77777777" w:rsidR="00FE4B45" w:rsidRDefault="00FE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FA5AB" w14:textId="77777777" w:rsidR="00746E60" w:rsidRDefault="00746E60">
    <w:pPr>
      <w:pStyle w:val="Cabealho"/>
      <w:rPr>
        <w:noProof/>
        <w:lang w:eastAsia="pt-BR"/>
      </w:rPr>
    </w:pPr>
    <w:r w:rsidRPr="005F6D78">
      <w:rPr>
        <w:noProof/>
        <w:lang w:val="pt-BR" w:eastAsia="pt-BR"/>
      </w:rPr>
      <w:drawing>
        <wp:inline distT="0" distB="0" distL="0" distR="0" wp14:anchorId="0C117424" wp14:editId="65BB9917">
          <wp:extent cx="1000125" cy="338278"/>
          <wp:effectExtent l="0" t="0" r="0" b="5080"/>
          <wp:docPr id="5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088" cy="342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A382A4" w14:textId="77777777" w:rsidR="00746E60" w:rsidRPr="006A59DF" w:rsidRDefault="00746E60">
    <w:pPr>
      <w:pStyle w:val="Cabealho"/>
      <w:rPr>
        <w:lang w:val="pt-B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DB049" w14:textId="05A82D1B" w:rsidR="00FE4B45" w:rsidRDefault="00562F8F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FD728D9" wp14:editId="1C46BD9D">
          <wp:extent cx="1295400" cy="438150"/>
          <wp:effectExtent l="0" t="0" r="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09E69" w14:textId="77777777" w:rsidR="00FE4B45" w:rsidRDefault="00FE4B45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</w:num>
  <w:num w:numId="33">
    <w:abstractNumId w:val="12"/>
  </w:num>
  <w:num w:numId="34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55723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4CCD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759D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7845"/>
    <w:rsid w:val="003F0AD3"/>
    <w:rsid w:val="003F4934"/>
    <w:rsid w:val="003F706A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E6A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5C2D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3075C"/>
    <w:rsid w:val="00533F16"/>
    <w:rsid w:val="005343D7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7DAD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11CE"/>
    <w:rsid w:val="006F1B80"/>
    <w:rsid w:val="006F1C2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10CE9"/>
    <w:rsid w:val="00716036"/>
    <w:rsid w:val="0071767A"/>
    <w:rsid w:val="00720E93"/>
    <w:rsid w:val="00722894"/>
    <w:rsid w:val="00723B74"/>
    <w:rsid w:val="00733A11"/>
    <w:rsid w:val="0073585D"/>
    <w:rsid w:val="00740325"/>
    <w:rsid w:val="00746E60"/>
    <w:rsid w:val="007470AF"/>
    <w:rsid w:val="007515E5"/>
    <w:rsid w:val="00751C01"/>
    <w:rsid w:val="007529B9"/>
    <w:rsid w:val="00763992"/>
    <w:rsid w:val="00764AB8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71AD"/>
    <w:rsid w:val="007D78C9"/>
    <w:rsid w:val="007E015A"/>
    <w:rsid w:val="007E0740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5CA4"/>
    <w:rsid w:val="00822C31"/>
    <w:rsid w:val="00827044"/>
    <w:rsid w:val="0083222B"/>
    <w:rsid w:val="00834D69"/>
    <w:rsid w:val="00835012"/>
    <w:rsid w:val="00840E9D"/>
    <w:rsid w:val="008508AB"/>
    <w:rsid w:val="00851288"/>
    <w:rsid w:val="00851DD8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907ACE"/>
    <w:rsid w:val="00912CA0"/>
    <w:rsid w:val="009134AC"/>
    <w:rsid w:val="009139B5"/>
    <w:rsid w:val="00913C73"/>
    <w:rsid w:val="00915A6D"/>
    <w:rsid w:val="009175EF"/>
    <w:rsid w:val="00921212"/>
    <w:rsid w:val="00921416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802C0"/>
    <w:rsid w:val="0098045B"/>
    <w:rsid w:val="0098180C"/>
    <w:rsid w:val="00986020"/>
    <w:rsid w:val="00991457"/>
    <w:rsid w:val="009925A8"/>
    <w:rsid w:val="00993CA9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2BD5"/>
    <w:rsid w:val="00A51CCB"/>
    <w:rsid w:val="00A53A55"/>
    <w:rsid w:val="00A54375"/>
    <w:rsid w:val="00A569F4"/>
    <w:rsid w:val="00A71183"/>
    <w:rsid w:val="00A728B8"/>
    <w:rsid w:val="00A74053"/>
    <w:rsid w:val="00A77B8F"/>
    <w:rsid w:val="00A802CA"/>
    <w:rsid w:val="00A805C5"/>
    <w:rsid w:val="00A81EAE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1EC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1065B"/>
    <w:rsid w:val="00B11447"/>
    <w:rsid w:val="00B12274"/>
    <w:rsid w:val="00B13005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5136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0FAA"/>
    <w:rsid w:val="00B7207A"/>
    <w:rsid w:val="00B755AD"/>
    <w:rsid w:val="00B8160A"/>
    <w:rsid w:val="00B84631"/>
    <w:rsid w:val="00B84C28"/>
    <w:rsid w:val="00B906AE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B703F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3A6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B1EFA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239A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3D21"/>
    <w:rsid w:val="00D942F6"/>
    <w:rsid w:val="00D946B8"/>
    <w:rsid w:val="00D962D0"/>
    <w:rsid w:val="00D9682D"/>
    <w:rsid w:val="00D97E4C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57F7"/>
    <w:rsid w:val="00DE63E7"/>
    <w:rsid w:val="00DF134B"/>
    <w:rsid w:val="00E01961"/>
    <w:rsid w:val="00E025BA"/>
    <w:rsid w:val="00E05F51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5965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12CE"/>
    <w:rsid w:val="00FF3423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2D15AF"/>
    <w:rsid w:val="004B2F91"/>
    <w:rsid w:val="0054441A"/>
    <w:rsid w:val="005F14F9"/>
    <w:rsid w:val="006738B0"/>
    <w:rsid w:val="00695DD5"/>
    <w:rsid w:val="006D7639"/>
    <w:rsid w:val="009A05A2"/>
    <w:rsid w:val="00A1342A"/>
    <w:rsid w:val="00A3182D"/>
    <w:rsid w:val="00BA2BC2"/>
    <w:rsid w:val="00D40DC0"/>
    <w:rsid w:val="00DC2A55"/>
    <w:rsid w:val="00E17B52"/>
    <w:rsid w:val="00F2680D"/>
    <w:rsid w:val="00F5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695DD5"/>
    <w:rPr>
      <w:color w:val="808080"/>
    </w:rPr>
  </w:style>
  <w:style w:type="paragraph" w:customStyle="1" w:styleId="364D23F2E15D4E21B27BB1E4A47C131F">
    <w:name w:val="364D23F2E15D4E21B27BB1E4A47C131F"/>
    <w:rsid w:val="009A05A2"/>
  </w:style>
  <w:style w:type="paragraph" w:customStyle="1" w:styleId="6331AB7F6328413BB880B17D5727FBAD">
    <w:name w:val="6331AB7F6328413BB880B17D5727FBAD"/>
    <w:rsid w:val="009A05A2"/>
  </w:style>
  <w:style w:type="paragraph" w:customStyle="1" w:styleId="D88CB2ED5B624D03AABC69D4B594B90F1">
    <w:name w:val="D88CB2ED5B624D03AABC69D4B594B90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2613B7710E843B3AC8ACA042AB09BF21">
    <w:name w:val="02613B7710E843B3AC8ACA042AB09BF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C1F29CDD1346788B505CDB3D023DE11">
    <w:name w:val="21C1F29CDD1346788B505CDB3D023DE1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88D92D32D94ECFAFFA7E4014D9BEE11">
    <w:name w:val="AD88D92D32D94ECFAFFA7E4014D9BEE1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584EA7558ACF47C2AD83096ED7B38A8A1">
    <w:name w:val="584EA7558ACF47C2AD83096ED7B38A8A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290E8C9CB314DD89A2D4B0872FB81221">
    <w:name w:val="6290E8C9CB314DD89A2D4B0872FB812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F3868492B8C41769995A04B621B70581">
    <w:name w:val="2F3868492B8C41769995A04B621B7058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32BDA399E2846F692AB02B84BAEC2AF1">
    <w:name w:val="832BDA399E2846F692AB02B84BAEC2A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C565E35965479A8352667222E04AAB1">
    <w:name w:val="CCC565E35965479A8352667222E04AAB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AA89023685C4E47A20C6330EA3758241">
    <w:name w:val="DAA89023685C4E47A20C6330EA375824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E506F889A284644A81DAC68A91B88791">
    <w:name w:val="3E506F889A284644A81DAC68A91B8879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9D7DC23BB9B41A8B585C724CA38E8DE1">
    <w:name w:val="69D7DC23BB9B41A8B585C724CA38E8DE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90081A67C7F46E39196A8EC8C7E68F71">
    <w:name w:val="590081A67C7F46E39196A8EC8C7E68F7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918D3BC5574D32A50E304440F8E2D2">
    <w:name w:val="CC918D3BC5574D32A50E304440F8E2D2"/>
    <w:rsid w:val="00F2680D"/>
  </w:style>
  <w:style w:type="paragraph" w:customStyle="1" w:styleId="18291A2139C7467F9D6B56F712C7C34F">
    <w:name w:val="18291A2139C7467F9D6B56F712C7C34F"/>
    <w:rsid w:val="00695D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FA301-408D-4232-997A-F5D56BF09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592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3784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PAULO EDISON DE LIMA</cp:lastModifiedBy>
  <cp:revision>6</cp:revision>
  <cp:lastPrinted>2024-02-28T18:13:00Z</cp:lastPrinted>
  <dcterms:created xsi:type="dcterms:W3CDTF">2024-02-28T17:13:00Z</dcterms:created>
  <dcterms:modified xsi:type="dcterms:W3CDTF">2024-02-28T18:13:00Z</dcterms:modified>
</cp:coreProperties>
</file>